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7036329C" w:rsidR="0089213D" w:rsidRPr="00852563" w:rsidRDefault="003223BC" w:rsidP="001312D9">
      <w:pPr>
        <w:pStyle w:val="Zkladntext2"/>
        <w:spacing w:after="0" w:line="240" w:lineRule="auto"/>
        <w:ind w:left="3686" w:hanging="3686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="008D7B89">
        <w:rPr>
          <w:rFonts w:asciiTheme="minorHAnsi" w:hAnsiTheme="minorHAnsi" w:cs="Calibri"/>
          <w:b/>
          <w:szCs w:val="24"/>
        </w:rPr>
        <w:t>4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1312D9">
        <w:rPr>
          <w:rFonts w:asciiTheme="minorHAnsi" w:hAnsiTheme="minorHAnsi" w:cs="Calibri"/>
          <w:szCs w:val="24"/>
        </w:rPr>
        <w:t xml:space="preserve"> </w:t>
      </w:r>
      <w:r w:rsidR="001312D9" w:rsidRPr="001312D9">
        <w:rPr>
          <w:rFonts w:asciiTheme="minorHAnsi" w:hAnsiTheme="minorHAnsi" w:cs="Calibri"/>
          <w:b/>
          <w:szCs w:val="24"/>
        </w:rPr>
        <w:t>Plán areálu Pardubické nemocnice a Chrudimské nemocnice  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665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</w:tcPr>
          <w:p w14:paraId="2D96F87E" w14:textId="1FAF5DCA" w:rsidR="00983132" w:rsidRPr="003D6616" w:rsidRDefault="00C93D1D" w:rsidP="00C93D1D">
            <w:pPr>
              <w:pStyle w:val="Default0"/>
              <w:rPr>
                <w:rFonts w:asciiTheme="minorHAnsi" w:hAnsiTheme="minorHAnsi"/>
                <w:bCs/>
              </w:rPr>
            </w:pPr>
            <w:r w:rsidRPr="003D6616">
              <w:rPr>
                <w:sz w:val="22"/>
                <w:szCs w:val="22"/>
              </w:rPr>
              <w:t>NPK, a.s. - provedení stavebních úprav pro instalaci zdravotnických technologií dodávaných v rámci IROP do Pardubické a Chrudimské nemocnice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17F58EAF" w14:textId="77777777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426F85D3" w14:textId="7EF22A3A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Pardubická nemocnice:</w:t>
      </w:r>
    </w:p>
    <w:p w14:paraId="29F6C01B" w14:textId="77777777" w:rsidR="004221A6" w:rsidRDefault="004221A6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7A348760" w14:textId="77777777" w:rsidR="004221A6" w:rsidRDefault="004221A6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4B6DB69C" w14:textId="5756D8FB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  <w:r>
        <w:rPr>
          <w:noProof/>
        </w:rPr>
        <w:drawing>
          <wp:inline distT="0" distB="0" distL="0" distR="0" wp14:anchorId="39CEEE0D" wp14:editId="6BFA2D14">
            <wp:extent cx="6400906" cy="656705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1858" cy="6568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A3FC7" w14:textId="77777777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61EEFF7" w14:textId="77777777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4C3A5739" w14:textId="77777777" w:rsidR="004221A6" w:rsidRDefault="004221A6" w:rsidP="00F703CD">
      <w:pPr>
        <w:spacing w:after="0" w:line="240" w:lineRule="auto"/>
        <w:jc w:val="both"/>
        <w:rPr>
          <w:rFonts w:cs="Calibri"/>
          <w:b/>
          <w:bCs/>
        </w:rPr>
      </w:pPr>
      <w:bookmarkStart w:id="0" w:name="_GoBack"/>
      <w:bookmarkEnd w:id="0"/>
    </w:p>
    <w:p w14:paraId="0BE8A8C8" w14:textId="65002970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Chrudimská nemocnice:</w:t>
      </w:r>
    </w:p>
    <w:p w14:paraId="7916E883" w14:textId="77777777" w:rsidR="008D7B89" w:rsidRDefault="008D7B89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38E02E2" w14:textId="77777777" w:rsidR="004221A6" w:rsidRDefault="004221A6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1A116FB2" w14:textId="77777777" w:rsidR="004221A6" w:rsidRDefault="004221A6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33C7E841" w14:textId="77777777" w:rsidR="00BA55C5" w:rsidRDefault="00BA55C5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4B035909" w14:textId="2CA3409D" w:rsidR="001312D9" w:rsidRDefault="008D7B89" w:rsidP="00F703CD">
      <w:pPr>
        <w:spacing w:after="0" w:line="240" w:lineRule="auto"/>
        <w:jc w:val="both"/>
        <w:rPr>
          <w:rFonts w:cs="Calibri"/>
          <w:b/>
          <w:bCs/>
        </w:rPr>
      </w:pPr>
      <w:r>
        <w:rPr>
          <w:noProof/>
        </w:rPr>
        <w:drawing>
          <wp:inline distT="0" distB="0" distL="0" distR="0" wp14:anchorId="0331DA3B" wp14:editId="7464E31E">
            <wp:extent cx="6492087" cy="5272644"/>
            <wp:effectExtent l="0" t="0" r="4445" b="4445"/>
            <wp:docPr id="4" name="Obrázek 4" descr="\\nempk.cz\DFS\OddeleniNPK\ZAK\0.NPK\2 ZAKÁZKY 2019\VZ 151 - VZMR NPK, a.s. - generel Chrudimské nemocnice ZK\2 ZD\2 Čistopis\Na profil\Archiv\Přílohy zadávací dokumentace\Příloha č. 4 - Plán areál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empk.cz\DFS\OddeleniNPK\ZAK\0.NPK\2 ZAKÁZKY 2019\VZ 151 - VZMR NPK, a.s. - generel Chrudimské nemocnice ZK\2 ZD\2 Čistopis\Na profil\Archiv\Přílohy zadávací dokumentace\Příloha č. 4 - Plán areál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958" cy="5281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B8A5B" w14:textId="77777777" w:rsidR="001312D9" w:rsidRDefault="001312D9" w:rsidP="00F703CD">
      <w:pPr>
        <w:spacing w:after="0" w:line="240" w:lineRule="auto"/>
        <w:jc w:val="both"/>
        <w:rPr>
          <w:rFonts w:cs="Calibri"/>
          <w:b/>
          <w:bCs/>
        </w:rPr>
      </w:pPr>
    </w:p>
    <w:sectPr w:rsidR="001312D9" w:rsidSect="00C428B6">
      <w:headerReference w:type="default" r:id="rId10"/>
      <w:footerReference w:type="default" r:id="rId11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1A6">
          <w:rPr>
            <w:noProof/>
          </w:rPr>
          <w:t>- 2 -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31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12D9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616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1A6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657A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D7B89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55C5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29E8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3D1D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1777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B9D14-7FCD-4DDF-A427-B0E0472D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330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17</cp:revision>
  <cp:lastPrinted>2018-10-15T06:15:00Z</cp:lastPrinted>
  <dcterms:created xsi:type="dcterms:W3CDTF">2020-01-10T08:26:00Z</dcterms:created>
  <dcterms:modified xsi:type="dcterms:W3CDTF">2020-08-10T11:05:00Z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